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690E7" w14:textId="5BEF8255"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w:t>
      </w:r>
      <w:r w:rsidRPr="002812BA">
        <w:t>OR/</w:t>
      </w:r>
      <w:r w:rsidR="00F22CEF" w:rsidRPr="002812BA">
        <w:t>G</w:t>
      </w:r>
      <w:r w:rsidRPr="002812BA">
        <w:t>Z/</w:t>
      </w:r>
      <w:r w:rsidR="002812BA" w:rsidRPr="002812BA">
        <w:rPr>
          <w:rFonts w:cs="Calibri"/>
          <w:caps/>
          <w:kern w:val="28"/>
        </w:rPr>
        <w:t>04348</w:t>
      </w:r>
      <w:r w:rsidRPr="002812BA">
        <w:t>/</w:t>
      </w:r>
      <w:r w:rsidR="00D73369" w:rsidRPr="002812BA">
        <w:t>20</w:t>
      </w:r>
      <w:r w:rsidR="00D73369">
        <w:t>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434690F3" w14:textId="77777777" w:rsidTr="00EB5140">
        <w:trPr>
          <w:trHeight w:val="1820"/>
        </w:trPr>
        <w:tc>
          <w:tcPr>
            <w:tcW w:w="3656" w:type="dxa"/>
            <w:tcBorders>
              <w:top w:val="thinThickSmallGap" w:sz="12" w:space="0" w:color="0070C0"/>
              <w:bottom w:val="thinThickSmallGap" w:sz="12" w:space="0" w:color="0070C0"/>
            </w:tcBorders>
          </w:tcPr>
          <w:p w14:paraId="434690E8"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34690E9"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434690E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34690E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34690EC"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434690ED"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434690EE"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434690EF"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434690F0"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34690F1"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34690F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34690F4"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434690F5" w14:textId="2B15B34D"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2B7F5F" w:rsidRPr="002B7F5F">
        <w:rPr>
          <w:rFonts w:asciiTheme="minorHAnsi" w:eastAsia="Calibri" w:hAnsiTheme="minorHAnsi" w:cstheme="minorHAnsi"/>
          <w:b/>
          <w:bCs/>
          <w:i/>
          <w:szCs w:val="22"/>
          <w:lang w:eastAsia="pl-PL"/>
        </w:rPr>
        <w:t xml:space="preserve">Budowa przyłączy kablowych </w:t>
      </w:r>
      <w:proofErr w:type="spellStart"/>
      <w:r w:rsidR="002B7F5F" w:rsidRPr="002B7F5F">
        <w:rPr>
          <w:rFonts w:asciiTheme="minorHAnsi" w:eastAsia="Calibri" w:hAnsiTheme="minorHAnsi" w:cstheme="minorHAnsi"/>
          <w:b/>
          <w:bCs/>
          <w:i/>
          <w:szCs w:val="22"/>
          <w:lang w:eastAsia="pl-PL"/>
        </w:rPr>
        <w:t>nN</w:t>
      </w:r>
      <w:proofErr w:type="spellEnd"/>
      <w:r w:rsidR="002B7F5F" w:rsidRPr="002B7F5F">
        <w:rPr>
          <w:rFonts w:asciiTheme="minorHAnsi" w:eastAsia="Calibri" w:hAnsiTheme="minorHAnsi" w:cstheme="minorHAnsi"/>
          <w:b/>
          <w:bCs/>
          <w:i/>
          <w:szCs w:val="22"/>
          <w:lang w:eastAsia="pl-PL"/>
        </w:rPr>
        <w:t xml:space="preserve"> na terenie Rejonu Energetycznego Rzeszów - 3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434690F6"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434690F9"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4690F7"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4690F8"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434690FD"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34690F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434690FB"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434690FC"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43469101"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34690F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434690FF"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3469100"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5"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346910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4346910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346910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9"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346910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4346910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4346910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0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4346910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346910C"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0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346910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43469110"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346911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4346911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346911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46911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4346911B"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4346911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4346911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4346912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346912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4346912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346912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4346912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346912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4346912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3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4346912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4346913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3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3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43469133"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346913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43469136"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43469137"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3469138"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3469139"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50560" w14:textId="77777777" w:rsidR="004B1B58" w:rsidRDefault="004B1B58" w:rsidP="004A302B">
      <w:pPr>
        <w:spacing w:line="240" w:lineRule="auto"/>
      </w:pPr>
      <w:r>
        <w:separator/>
      </w:r>
    </w:p>
  </w:endnote>
  <w:endnote w:type="continuationSeparator" w:id="0">
    <w:p w14:paraId="4D84A437" w14:textId="77777777" w:rsidR="004B1B58" w:rsidRDefault="004B1B5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3E" w14:textId="5B0ECA84"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22CE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22CE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40" w14:textId="7DEAC74A"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22CE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22CE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13F6F" w14:textId="77777777" w:rsidR="004B1B58" w:rsidRDefault="004B1B58" w:rsidP="004A302B">
      <w:pPr>
        <w:spacing w:line="240" w:lineRule="auto"/>
      </w:pPr>
      <w:r>
        <w:separator/>
      </w:r>
    </w:p>
  </w:footnote>
  <w:footnote w:type="continuationSeparator" w:id="0">
    <w:p w14:paraId="310ECB71" w14:textId="77777777" w:rsidR="004B1B58" w:rsidRDefault="004B1B5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3F" w14:textId="11864ED3" w:rsidR="00D23A7E" w:rsidRPr="00706793" w:rsidRDefault="00784CEC"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sidRPr="002E2832">
      <w:rPr>
        <w:rFonts w:eastAsiaTheme="minorHAnsi" w:cs="Arial"/>
        <w:bCs/>
        <w:noProof/>
        <w:color w:val="000000" w:themeColor="text1"/>
        <w:sz w:val="20"/>
        <w:lang w:eastAsia="pl-PL"/>
      </w:rPr>
      <w:drawing>
        <wp:anchor distT="0" distB="0" distL="114300" distR="114300" simplePos="0" relativeHeight="251659264" behindDoc="0" locked="0" layoutInCell="1" allowOverlap="1" wp14:anchorId="688A9EC3" wp14:editId="59093AC7">
          <wp:simplePos x="0" y="0"/>
          <wp:positionH relativeFrom="margin">
            <wp:posOffset>-581025</wp:posOffset>
          </wp:positionH>
          <wp:positionV relativeFrom="page">
            <wp:posOffset>383540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289284414">
    <w:abstractNumId w:val="13"/>
  </w:num>
  <w:num w:numId="2" w16cid:durableId="1558390690">
    <w:abstractNumId w:val="8"/>
  </w:num>
  <w:num w:numId="3" w16cid:durableId="294409983">
    <w:abstractNumId w:val="22"/>
  </w:num>
  <w:num w:numId="4" w16cid:durableId="872963045">
    <w:abstractNumId w:val="6"/>
  </w:num>
  <w:num w:numId="5" w16cid:durableId="865825341">
    <w:abstractNumId w:val="10"/>
  </w:num>
  <w:num w:numId="6" w16cid:durableId="46227902">
    <w:abstractNumId w:val="15"/>
  </w:num>
  <w:num w:numId="7" w16cid:durableId="2030134141">
    <w:abstractNumId w:val="16"/>
  </w:num>
  <w:num w:numId="8" w16cid:durableId="1560480451">
    <w:abstractNumId w:val="17"/>
  </w:num>
  <w:num w:numId="9" w16cid:durableId="148794717">
    <w:abstractNumId w:val="7"/>
  </w:num>
  <w:num w:numId="10" w16cid:durableId="1918126430">
    <w:abstractNumId w:val="18"/>
  </w:num>
  <w:num w:numId="11" w16cid:durableId="1913616186">
    <w:abstractNumId w:val="4"/>
  </w:num>
  <w:num w:numId="12" w16cid:durableId="1645547745">
    <w:abstractNumId w:val="19"/>
  </w:num>
  <w:num w:numId="13" w16cid:durableId="1533302657">
    <w:abstractNumId w:val="12"/>
  </w:num>
  <w:num w:numId="14" w16cid:durableId="690036506">
    <w:abstractNumId w:val="3"/>
  </w:num>
  <w:num w:numId="15" w16cid:durableId="1829401336">
    <w:abstractNumId w:val="11"/>
  </w:num>
  <w:num w:numId="16" w16cid:durableId="10464444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23746004">
    <w:abstractNumId w:val="10"/>
  </w:num>
  <w:num w:numId="18" w16cid:durableId="1197112387">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05794213">
    <w:abstractNumId w:val="5"/>
  </w:num>
  <w:num w:numId="20" w16cid:durableId="101152639">
    <w:abstractNumId w:val="21"/>
  </w:num>
  <w:num w:numId="21" w16cid:durableId="145244560">
    <w:abstractNumId w:val="9"/>
  </w:num>
  <w:num w:numId="22" w16cid:durableId="1162550719">
    <w:abstractNumId w:val="14"/>
  </w:num>
  <w:num w:numId="23" w16cid:durableId="51079688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1F7B"/>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12BA"/>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B7F5F"/>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A76DF"/>
    <w:rsid w:val="004B0C98"/>
    <w:rsid w:val="004B1B5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4CEC"/>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59A"/>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2CEF"/>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87E51"/>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4690E7"/>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POST/DYS/OR/GZ/04348/2025                         </dmsv2SWPP2ObjectNumber>
    <dmsv2SWPP2SumMD5 xmlns="http://schemas.microsoft.com/sharepoint/v3">dba53ccdbeb2a0de87dbe0601cf88525</dmsv2SWPP2SumMD5>
    <dmsv2BaseMoved xmlns="http://schemas.microsoft.com/sharepoint/v3">false</dmsv2BaseMoved>
    <dmsv2BaseIsSensitive xmlns="http://schemas.microsoft.com/sharepoint/v3">true</dmsv2BaseIsSensitive>
    <dmsv2SWPP2IDSWPP2 xmlns="http://schemas.microsoft.com/sharepoint/v3">700577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23903478</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JEUP5JKVCYQC-1440096624-12777</_dlc_DocId>
    <_dlc_DocIdUrl xmlns="a19cb1c7-c5c7-46d4-85ae-d83685407bba">
      <Url>https://swpp2.dms.gkpge.pl/sites/41/_layouts/15/DocIdRedir.aspx?ID=JEUP5JKVCYQC-1440096624-12777</Url>
      <Description>JEUP5JKVCYQC-1440096624-12777</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E944093C-404D-4C86-BCD9-8804D5166492}">
  <ds:schemaRefs>
    <ds:schemaRef ds:uri="http://schemas.microsoft.com/sharepoint/events"/>
  </ds:schemaRefs>
</ds:datastoreItem>
</file>

<file path=customXml/itemProps2.xml><?xml version="1.0" encoding="utf-8"?>
<ds:datastoreItem xmlns:ds="http://schemas.openxmlformats.org/officeDocument/2006/customXml" ds:itemID="{D356EFC8-777F-4E13-A796-33A6B19352B7}"/>
</file>

<file path=customXml/itemProps3.xml><?xml version="1.0" encoding="utf-8"?>
<ds:datastoreItem xmlns:ds="http://schemas.openxmlformats.org/officeDocument/2006/customXml" ds:itemID="{E71A986F-9C32-46DD-97F3-38C136318AFB}">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2730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Dziura Krzysztof [PGE Dystr. O.Rzeszów]</cp:lastModifiedBy>
  <cp:revision>5</cp:revision>
  <cp:lastPrinted>2020-02-27T07:25:00Z</cp:lastPrinted>
  <dcterms:created xsi:type="dcterms:W3CDTF">2025-01-31T09:21:00Z</dcterms:created>
  <dcterms:modified xsi:type="dcterms:W3CDTF">2025-12-02T09:09:00Z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f80ed8d8-81a4-4beb-98b6-825c09452bee</vt:lpwstr>
  </property>
  <property fmtid="{D5CDD505-2E9C-101B-9397-08002B2CF9AE}" pid="4" name="MSIP_Label_66b5d990-821a-4d41-b503-280f184b2126_Enabled">
    <vt:lpwstr>true</vt:lpwstr>
  </property>
  <property fmtid="{D5CDD505-2E9C-101B-9397-08002B2CF9AE}" pid="5" name="MSIP_Label_66b5d990-821a-4d41-b503-280f184b2126_SetDate">
    <vt:lpwstr>2025-01-16T08:11:46Z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089aea07-3980-43ea-b847-1577b053a905</vt:lpwstr>
  </property>
  <property fmtid="{D5CDD505-2E9C-101B-9397-08002B2CF9AE}" pid="10" name="MSIP_Label_66b5d990-821a-4d41-b503-280f184b2126_ContentBits">
    <vt:lpwstr>0</vt:lpwstr>
  </property>
</Properties>
</file>